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28BAE5E8" w:rsidR="00132E50" w:rsidRPr="00F60724" w:rsidRDefault="00132E50" w:rsidP="002E0FF4">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5C6023">
        <w:rPr>
          <w:rFonts w:ascii="Calibri" w:hAnsi="Calibri"/>
          <w:sz w:val="24"/>
          <w14:shadow w14:blurRad="0" w14:dist="0" w14:dir="0" w14:sx="0" w14:sy="0" w14:kx="0" w14:ky="0" w14:algn="none">
            <w14:srgbClr w14:val="000000"/>
          </w14:shadow>
        </w:rPr>
        <w:t>1146</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Pr="005C6023" w:rsidRDefault="00AC76E2" w:rsidP="00132E50">
      <w:pPr>
        <w:pStyle w:val="Ttulo1"/>
        <w:numPr>
          <w:ilvl w:val="0"/>
          <w:numId w:val="0"/>
        </w:numPr>
        <w:tabs>
          <w:tab w:val="left" w:pos="1134"/>
        </w:tabs>
        <w:jc w:val="center"/>
        <w:rPr>
          <w:rFonts w:ascii="Calibri" w:hAnsi="Calibri" w:cs="Calibri"/>
          <w:bCs/>
          <w:sz w:val="16"/>
          <w:szCs w:val="16"/>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C6023" w:rsidRDefault="00132E50" w:rsidP="00132E50">
      <w:pPr>
        <w:rPr>
          <w:rFonts w:ascii="Calibri" w:hAnsi="Calibri"/>
          <w:sz w:val="16"/>
          <w:szCs w:val="16"/>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E429DF"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A1EF54D" w14:textId="77777777" w:rsidR="00AE67EB" w:rsidRDefault="00AE67EB" w:rsidP="0034514C">
      <w:pPr>
        <w:ind w:right="27"/>
        <w:jc w:val="center"/>
        <w:rPr>
          <w:rFonts w:ascii="Calibri" w:hAnsi="Calibri" w:cs="Calibri"/>
          <w:i/>
          <w:iCs/>
          <w:sz w:val="22"/>
        </w:rPr>
      </w:pPr>
    </w:p>
    <w:p w14:paraId="5A5A1A43" w14:textId="2F7E44B7" w:rsidR="005C6023" w:rsidRDefault="005C6023" w:rsidP="0034514C">
      <w:pPr>
        <w:ind w:right="27"/>
        <w:jc w:val="center"/>
        <w:rPr>
          <w:rFonts w:ascii="Calibri" w:hAnsi="Calibri" w:cs="Calibri"/>
          <w:i/>
          <w:iCs/>
          <w:sz w:val="22"/>
        </w:rPr>
        <w:sectPr w:rsidR="005C6023"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1DCC75C" w:rsidR="00F04A4C"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F50D65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B3A8505" w14:textId="7CF29D3C" w:rsidR="002E0FF4" w:rsidRDefault="005C6023" w:rsidP="0034514C">
      <w:pPr>
        <w:ind w:right="27"/>
        <w:jc w:val="center"/>
        <w:rPr>
          <w:rFonts w:ascii="Calibri" w:hAnsi="Calibri" w:cs="Calibri"/>
          <w:sz w:val="22"/>
          <w:szCs w:val="22"/>
        </w:rPr>
      </w:pPr>
      <w:r w:rsidRPr="005C6023">
        <w:rPr>
          <w:rFonts w:ascii="Calibri" w:hAnsi="Calibri" w:cs="Calibri"/>
          <w:sz w:val="22"/>
          <w:szCs w:val="22"/>
        </w:rPr>
        <w:t>52.626.340 DAVID DOS SANTOS DA SILVA</w:t>
      </w:r>
    </w:p>
    <w:p w14:paraId="028708CD" w14:textId="116959A5" w:rsidR="005C6023" w:rsidRDefault="005C6023" w:rsidP="0034514C">
      <w:pPr>
        <w:ind w:right="27"/>
        <w:jc w:val="center"/>
        <w:rPr>
          <w:rFonts w:ascii="Calibri" w:hAnsi="Calibri" w:cs="Calibri"/>
          <w:sz w:val="22"/>
          <w:szCs w:val="22"/>
        </w:rPr>
      </w:pPr>
    </w:p>
    <w:p w14:paraId="62B6645C" w14:textId="116959A5"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A34FF0F"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2E298990" w14:textId="7733810E" w:rsidR="005C6023" w:rsidRPr="002E0FF4" w:rsidRDefault="005C6023" w:rsidP="005C6023">
      <w:pPr>
        <w:ind w:right="27"/>
        <w:jc w:val="center"/>
        <w:rPr>
          <w:rFonts w:ascii="Calibri" w:hAnsi="Calibri" w:cs="Calibri"/>
          <w:sz w:val="22"/>
          <w:szCs w:val="22"/>
        </w:rPr>
      </w:pPr>
      <w:r w:rsidRPr="005C6023">
        <w:rPr>
          <w:rFonts w:ascii="Calibri" w:hAnsi="Calibri" w:cs="Calibri"/>
          <w:sz w:val="22"/>
          <w:szCs w:val="22"/>
        </w:rPr>
        <w:t>BF INDUSTRIA DE PRODUTOS DE LIMPEZA LTDA</w:t>
      </w:r>
    </w:p>
    <w:p w14:paraId="11A0D920" w14:textId="0A8F2C1D" w:rsidR="005C6023" w:rsidRDefault="005C6023" w:rsidP="0034514C">
      <w:pPr>
        <w:ind w:right="27"/>
        <w:jc w:val="center"/>
        <w:rPr>
          <w:rFonts w:ascii="Calibri" w:hAnsi="Calibri" w:cs="Calibri"/>
          <w:sz w:val="22"/>
          <w:szCs w:val="22"/>
        </w:rPr>
      </w:pPr>
    </w:p>
    <w:p w14:paraId="48459FC6"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20F404E"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319BFCFF" w14:textId="77777777" w:rsidR="005C6023" w:rsidRDefault="005C6023" w:rsidP="0034514C">
      <w:pPr>
        <w:ind w:right="27"/>
        <w:jc w:val="center"/>
        <w:rPr>
          <w:rFonts w:ascii="Calibri" w:hAnsi="Calibri" w:cs="Calibri"/>
          <w:sz w:val="22"/>
          <w:szCs w:val="22"/>
        </w:rPr>
      </w:pPr>
      <w:r w:rsidRPr="005C6023">
        <w:rPr>
          <w:rFonts w:ascii="Calibri" w:hAnsi="Calibri" w:cs="Calibri"/>
          <w:sz w:val="22"/>
          <w:szCs w:val="22"/>
        </w:rPr>
        <w:t>BMI PROSPER EIRELI</w:t>
      </w:r>
    </w:p>
    <w:p w14:paraId="2B36E9D6"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92BE1D5" w14:textId="77777777" w:rsidR="005C6023" w:rsidRDefault="005C6023" w:rsidP="005C6023">
      <w:pPr>
        <w:ind w:right="27"/>
        <w:jc w:val="center"/>
        <w:rPr>
          <w:rFonts w:ascii="Calibri" w:hAnsi="Calibri" w:cs="Calibri"/>
          <w:b/>
          <w:bCs/>
          <w:sz w:val="22"/>
          <w:szCs w:val="22"/>
        </w:rPr>
      </w:pPr>
    </w:p>
    <w:p w14:paraId="74B576F5" w14:textId="5DEE4723"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70A17908" w14:textId="24E889E2" w:rsidR="005C6023" w:rsidRPr="002E0FF4" w:rsidRDefault="005C6023" w:rsidP="005C6023">
      <w:pPr>
        <w:ind w:right="27"/>
        <w:jc w:val="center"/>
        <w:rPr>
          <w:rFonts w:ascii="Calibri" w:hAnsi="Calibri" w:cs="Calibri"/>
          <w:sz w:val="22"/>
          <w:szCs w:val="22"/>
        </w:rPr>
      </w:pPr>
      <w:r>
        <w:rPr>
          <w:rFonts w:ascii="Arial" w:hAnsi="Arial" w:cs="Arial"/>
          <w:sz w:val="18"/>
          <w:szCs w:val="18"/>
          <w:lang w:eastAsia="pt-BR"/>
        </w:rPr>
        <w:t>CONTINENTE INDUSTRIA DE PLASTICOS E DERIVADOS LTDA</w:t>
      </w:r>
    </w:p>
    <w:p w14:paraId="0303288A" w14:textId="7DAD14A0" w:rsidR="005C6023" w:rsidRDefault="005C6023" w:rsidP="0034514C">
      <w:pPr>
        <w:ind w:right="27"/>
        <w:jc w:val="center"/>
        <w:rPr>
          <w:rFonts w:ascii="Calibri" w:hAnsi="Calibri" w:cs="Calibri"/>
          <w:sz w:val="22"/>
          <w:szCs w:val="22"/>
        </w:rPr>
      </w:pPr>
    </w:p>
    <w:p w14:paraId="52C90B3B"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5C0B945"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73FD2D8A" w14:textId="0B71D899" w:rsidR="005C6023" w:rsidRDefault="005C6023" w:rsidP="0034514C">
      <w:pPr>
        <w:ind w:right="27"/>
        <w:jc w:val="center"/>
        <w:rPr>
          <w:rFonts w:ascii="Arial" w:hAnsi="Arial" w:cs="Arial"/>
          <w:sz w:val="18"/>
          <w:szCs w:val="18"/>
          <w:lang w:eastAsia="pt-BR"/>
        </w:rPr>
      </w:pPr>
      <w:r>
        <w:rPr>
          <w:rFonts w:ascii="Arial" w:hAnsi="Arial" w:cs="Arial"/>
          <w:sz w:val="18"/>
          <w:szCs w:val="18"/>
          <w:lang w:eastAsia="pt-BR"/>
        </w:rPr>
        <w:t>GOEDERT LTDA</w:t>
      </w:r>
    </w:p>
    <w:p w14:paraId="298F2DF7" w14:textId="74E32209" w:rsidR="005C6023" w:rsidRDefault="005C6023" w:rsidP="0034514C">
      <w:pPr>
        <w:ind w:right="27"/>
        <w:jc w:val="center"/>
        <w:rPr>
          <w:rFonts w:ascii="Arial" w:hAnsi="Arial" w:cs="Arial"/>
          <w:sz w:val="18"/>
          <w:szCs w:val="18"/>
          <w:lang w:eastAsia="pt-BR"/>
        </w:rPr>
      </w:pPr>
    </w:p>
    <w:p w14:paraId="2CC56C76"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CDEA3BD"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489DB425" w14:textId="269667A1" w:rsidR="005C6023" w:rsidRDefault="005C6023" w:rsidP="0034514C">
      <w:pPr>
        <w:ind w:right="27"/>
        <w:jc w:val="center"/>
        <w:rPr>
          <w:rFonts w:ascii="Arial" w:hAnsi="Arial" w:cs="Arial"/>
          <w:sz w:val="18"/>
          <w:szCs w:val="18"/>
          <w:lang w:eastAsia="pt-BR"/>
        </w:rPr>
      </w:pPr>
      <w:r>
        <w:rPr>
          <w:rFonts w:ascii="Arial" w:hAnsi="Arial" w:cs="Arial"/>
          <w:sz w:val="18"/>
          <w:szCs w:val="18"/>
          <w:lang w:eastAsia="pt-BR"/>
        </w:rPr>
        <w:t>SÃO JOSÉ COMERCIAL LTDA</w:t>
      </w:r>
    </w:p>
    <w:p w14:paraId="167A2CC3" w14:textId="77777777" w:rsidR="005C6023" w:rsidRDefault="005C6023" w:rsidP="005C6023">
      <w:pPr>
        <w:ind w:right="27"/>
        <w:jc w:val="center"/>
        <w:rPr>
          <w:rFonts w:ascii="Calibri" w:hAnsi="Calibri" w:cs="Calibri"/>
          <w:i/>
          <w:iCs/>
          <w:sz w:val="22"/>
        </w:rPr>
        <w:sectPr w:rsidR="005C6023" w:rsidSect="002E0FF4">
          <w:type w:val="continuous"/>
          <w:pgSz w:w="11907" w:h="16840" w:code="9"/>
          <w:pgMar w:top="851" w:right="708" w:bottom="794" w:left="1134" w:header="567" w:footer="567" w:gutter="0"/>
          <w:cols w:num="3" w:space="720"/>
        </w:sectPr>
      </w:pPr>
    </w:p>
    <w:p w14:paraId="272F03EE" w14:textId="2DAE658A"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51B6917C"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63F81B96" w14:textId="266A5276" w:rsidR="005C6023" w:rsidRDefault="005C6023" w:rsidP="005C6023">
      <w:pPr>
        <w:ind w:right="27"/>
        <w:jc w:val="center"/>
        <w:rPr>
          <w:rFonts w:ascii="Arial" w:hAnsi="Arial" w:cs="Arial"/>
          <w:sz w:val="18"/>
          <w:szCs w:val="18"/>
          <w:lang w:eastAsia="pt-BR"/>
        </w:rPr>
      </w:pPr>
      <w:r>
        <w:rPr>
          <w:rFonts w:ascii="Arial" w:hAnsi="Arial" w:cs="Arial"/>
          <w:sz w:val="18"/>
          <w:szCs w:val="18"/>
          <w:lang w:eastAsia="pt-BR"/>
        </w:rPr>
        <w:t>SEBMED PRODUTOS PARA A SAÚDE EIRELI</w:t>
      </w:r>
    </w:p>
    <w:p w14:paraId="3E26D056" w14:textId="16D9D012" w:rsidR="005C6023" w:rsidRDefault="005C6023" w:rsidP="005C6023">
      <w:pPr>
        <w:ind w:right="27"/>
        <w:jc w:val="center"/>
        <w:rPr>
          <w:rFonts w:ascii="Arial" w:hAnsi="Arial" w:cs="Arial"/>
          <w:sz w:val="18"/>
          <w:szCs w:val="18"/>
          <w:lang w:eastAsia="pt-BR"/>
        </w:rPr>
      </w:pPr>
    </w:p>
    <w:p w14:paraId="3D0FFEA2" w14:textId="29A85A41" w:rsidR="005C6023" w:rsidRDefault="005C6023" w:rsidP="005C6023">
      <w:pPr>
        <w:ind w:right="27"/>
        <w:jc w:val="center"/>
        <w:rPr>
          <w:rFonts w:ascii="Arial" w:hAnsi="Arial" w:cs="Arial"/>
          <w:sz w:val="18"/>
          <w:szCs w:val="18"/>
          <w:lang w:eastAsia="pt-BR"/>
        </w:rPr>
      </w:pPr>
    </w:p>
    <w:p w14:paraId="704430FE"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3188367"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5E75B519" w14:textId="192D1C24" w:rsidR="005C6023" w:rsidRDefault="005C6023" w:rsidP="005C6023">
      <w:pPr>
        <w:ind w:right="27"/>
        <w:jc w:val="center"/>
        <w:rPr>
          <w:rFonts w:ascii="Arial" w:hAnsi="Arial" w:cs="Arial"/>
          <w:sz w:val="18"/>
          <w:szCs w:val="18"/>
          <w:lang w:eastAsia="pt-BR"/>
        </w:rPr>
      </w:pPr>
      <w:r>
        <w:rPr>
          <w:rFonts w:ascii="Arial" w:hAnsi="Arial" w:cs="Arial"/>
          <w:sz w:val="18"/>
          <w:szCs w:val="18"/>
          <w:lang w:eastAsia="pt-BR"/>
        </w:rPr>
        <w:t>SEBOLD INDÚSTRIA DE COSMÉTICOS LTDA</w:t>
      </w:r>
    </w:p>
    <w:p w14:paraId="3A9B3B71" w14:textId="64B16024" w:rsidR="005C6023" w:rsidRDefault="005C6023" w:rsidP="005C6023">
      <w:pPr>
        <w:ind w:right="27"/>
        <w:jc w:val="center"/>
        <w:rPr>
          <w:rFonts w:ascii="Arial" w:hAnsi="Arial" w:cs="Arial"/>
          <w:sz w:val="18"/>
          <w:szCs w:val="18"/>
          <w:lang w:eastAsia="pt-BR"/>
        </w:rPr>
      </w:pPr>
    </w:p>
    <w:p w14:paraId="03C230AE" w14:textId="6813EF35" w:rsidR="005C6023" w:rsidRDefault="005C6023" w:rsidP="005C6023">
      <w:pPr>
        <w:ind w:right="27"/>
        <w:jc w:val="center"/>
        <w:rPr>
          <w:rFonts w:ascii="Arial" w:hAnsi="Arial" w:cs="Arial"/>
          <w:sz w:val="18"/>
          <w:szCs w:val="18"/>
          <w:lang w:eastAsia="pt-BR"/>
        </w:rPr>
      </w:pPr>
    </w:p>
    <w:p w14:paraId="5FCCB133" w14:textId="4AB6CF6A" w:rsidR="005C6023" w:rsidRDefault="005C6023" w:rsidP="005C6023">
      <w:pPr>
        <w:ind w:right="27"/>
        <w:jc w:val="center"/>
        <w:rPr>
          <w:rFonts w:ascii="Arial" w:hAnsi="Arial" w:cs="Arial"/>
          <w:sz w:val="18"/>
          <w:szCs w:val="18"/>
          <w:lang w:eastAsia="pt-BR"/>
        </w:rPr>
      </w:pPr>
    </w:p>
    <w:p w14:paraId="623FDFD6" w14:textId="477AF5C6" w:rsidR="005C6023" w:rsidRDefault="005C6023" w:rsidP="005C6023">
      <w:pPr>
        <w:ind w:right="27"/>
        <w:jc w:val="center"/>
        <w:rPr>
          <w:rFonts w:ascii="Arial" w:hAnsi="Arial" w:cs="Arial"/>
          <w:sz w:val="18"/>
          <w:szCs w:val="18"/>
          <w:lang w:eastAsia="pt-BR"/>
        </w:rPr>
      </w:pPr>
    </w:p>
    <w:p w14:paraId="53338F62" w14:textId="7C10965D" w:rsidR="005C6023" w:rsidRDefault="005C6023" w:rsidP="005C6023">
      <w:pPr>
        <w:ind w:right="27"/>
        <w:jc w:val="center"/>
        <w:rPr>
          <w:rFonts w:ascii="Arial" w:hAnsi="Arial" w:cs="Arial"/>
          <w:sz w:val="18"/>
          <w:szCs w:val="18"/>
          <w:lang w:eastAsia="pt-BR"/>
        </w:rPr>
      </w:pPr>
    </w:p>
    <w:p w14:paraId="23655FFA" w14:textId="031FCCC5" w:rsidR="005C6023" w:rsidRDefault="005C6023" w:rsidP="005C6023">
      <w:pPr>
        <w:ind w:right="27"/>
        <w:jc w:val="center"/>
        <w:rPr>
          <w:rFonts w:ascii="Arial" w:hAnsi="Arial" w:cs="Arial"/>
          <w:sz w:val="18"/>
          <w:szCs w:val="18"/>
          <w:lang w:eastAsia="pt-BR"/>
        </w:rPr>
      </w:pPr>
    </w:p>
    <w:p w14:paraId="75FF57F6" w14:textId="5FDE73A0" w:rsidR="005C6023" w:rsidRDefault="005C6023" w:rsidP="005C6023">
      <w:pPr>
        <w:ind w:right="27"/>
        <w:jc w:val="center"/>
        <w:rPr>
          <w:rFonts w:ascii="Arial" w:hAnsi="Arial" w:cs="Arial"/>
          <w:sz w:val="18"/>
          <w:szCs w:val="18"/>
          <w:lang w:eastAsia="pt-BR"/>
        </w:rPr>
      </w:pPr>
    </w:p>
    <w:p w14:paraId="7406AA3F" w14:textId="3EBE2D05" w:rsidR="005C6023" w:rsidRDefault="005C6023" w:rsidP="005C6023">
      <w:pPr>
        <w:ind w:right="27"/>
        <w:jc w:val="center"/>
        <w:rPr>
          <w:rFonts w:ascii="Arial" w:hAnsi="Arial" w:cs="Arial"/>
          <w:sz w:val="18"/>
          <w:szCs w:val="18"/>
          <w:lang w:eastAsia="pt-BR"/>
        </w:rPr>
      </w:pPr>
    </w:p>
    <w:p w14:paraId="20D1F5A8" w14:textId="31C9E388" w:rsidR="005C6023" w:rsidRDefault="005C6023" w:rsidP="005C6023">
      <w:pPr>
        <w:ind w:right="27"/>
        <w:jc w:val="center"/>
        <w:rPr>
          <w:rFonts w:ascii="Arial" w:hAnsi="Arial" w:cs="Arial"/>
          <w:sz w:val="18"/>
          <w:szCs w:val="18"/>
          <w:lang w:eastAsia="pt-BR"/>
        </w:rPr>
      </w:pPr>
    </w:p>
    <w:p w14:paraId="292AA669" w14:textId="643EC0FD" w:rsidR="005C6023" w:rsidRDefault="005C6023" w:rsidP="005C6023">
      <w:pPr>
        <w:ind w:right="27"/>
        <w:jc w:val="center"/>
        <w:rPr>
          <w:rFonts w:ascii="Arial" w:hAnsi="Arial" w:cs="Arial"/>
          <w:sz w:val="18"/>
          <w:szCs w:val="18"/>
          <w:lang w:eastAsia="pt-BR"/>
        </w:rPr>
      </w:pPr>
    </w:p>
    <w:p w14:paraId="567EA89D" w14:textId="54176ECB" w:rsidR="005C6023" w:rsidRDefault="005C6023" w:rsidP="005C6023">
      <w:pPr>
        <w:ind w:right="27"/>
        <w:jc w:val="center"/>
        <w:rPr>
          <w:rFonts w:ascii="Arial" w:hAnsi="Arial" w:cs="Arial"/>
          <w:sz w:val="18"/>
          <w:szCs w:val="18"/>
          <w:lang w:eastAsia="pt-BR"/>
        </w:rPr>
      </w:pPr>
    </w:p>
    <w:p w14:paraId="220240D5" w14:textId="4B7DF21C" w:rsidR="005C6023" w:rsidRDefault="005C6023" w:rsidP="005C6023">
      <w:pPr>
        <w:ind w:right="27"/>
        <w:jc w:val="center"/>
        <w:rPr>
          <w:rFonts w:ascii="Arial" w:hAnsi="Arial" w:cs="Arial"/>
          <w:sz w:val="18"/>
          <w:szCs w:val="18"/>
          <w:lang w:eastAsia="pt-BR"/>
        </w:rPr>
      </w:pPr>
    </w:p>
    <w:p w14:paraId="39BE07FF" w14:textId="4A4583B9" w:rsidR="005C6023" w:rsidRDefault="005C6023" w:rsidP="005C6023">
      <w:pPr>
        <w:ind w:right="27"/>
        <w:jc w:val="center"/>
        <w:rPr>
          <w:rFonts w:ascii="Arial" w:hAnsi="Arial" w:cs="Arial"/>
          <w:sz w:val="18"/>
          <w:szCs w:val="18"/>
          <w:lang w:eastAsia="pt-BR"/>
        </w:rPr>
      </w:pPr>
    </w:p>
    <w:p w14:paraId="67DB31FD" w14:textId="5F199252" w:rsidR="005C6023" w:rsidRDefault="005C6023" w:rsidP="005C6023">
      <w:pPr>
        <w:ind w:right="27"/>
        <w:jc w:val="center"/>
        <w:rPr>
          <w:rFonts w:ascii="Arial" w:hAnsi="Arial" w:cs="Arial"/>
          <w:sz w:val="18"/>
          <w:szCs w:val="18"/>
          <w:lang w:eastAsia="pt-BR"/>
        </w:rPr>
      </w:pPr>
    </w:p>
    <w:p w14:paraId="730F44B4" w14:textId="2BCBA354" w:rsidR="005C6023" w:rsidRDefault="005C6023" w:rsidP="005C6023">
      <w:pPr>
        <w:ind w:right="27"/>
        <w:jc w:val="center"/>
        <w:rPr>
          <w:rFonts w:ascii="Arial" w:hAnsi="Arial" w:cs="Arial"/>
          <w:sz w:val="18"/>
          <w:szCs w:val="18"/>
          <w:lang w:eastAsia="pt-BR"/>
        </w:rPr>
      </w:pPr>
    </w:p>
    <w:p w14:paraId="3E45A3C2" w14:textId="10A825F1" w:rsidR="005C6023" w:rsidRDefault="005C6023" w:rsidP="005C6023">
      <w:pPr>
        <w:ind w:right="27"/>
        <w:jc w:val="center"/>
        <w:rPr>
          <w:rFonts w:ascii="Arial" w:hAnsi="Arial" w:cs="Arial"/>
          <w:sz w:val="18"/>
          <w:szCs w:val="18"/>
          <w:lang w:eastAsia="pt-BR"/>
        </w:rPr>
      </w:pPr>
    </w:p>
    <w:p w14:paraId="1DC44793" w14:textId="0DFA8EA6" w:rsidR="005C6023" w:rsidRDefault="005C6023" w:rsidP="005C6023">
      <w:pPr>
        <w:ind w:right="27"/>
        <w:jc w:val="center"/>
        <w:rPr>
          <w:rFonts w:ascii="Arial" w:hAnsi="Arial" w:cs="Arial"/>
          <w:sz w:val="18"/>
          <w:szCs w:val="18"/>
          <w:lang w:eastAsia="pt-BR"/>
        </w:rPr>
      </w:pPr>
    </w:p>
    <w:p w14:paraId="603F2B47" w14:textId="726C2CBD" w:rsidR="005C6023" w:rsidRDefault="005C6023" w:rsidP="005C6023">
      <w:pPr>
        <w:ind w:right="27"/>
        <w:jc w:val="center"/>
        <w:rPr>
          <w:rFonts w:ascii="Arial" w:hAnsi="Arial" w:cs="Arial"/>
          <w:sz w:val="18"/>
          <w:szCs w:val="18"/>
          <w:lang w:eastAsia="pt-BR"/>
        </w:rPr>
      </w:pPr>
    </w:p>
    <w:p w14:paraId="3AFD48B8" w14:textId="21DB90A4" w:rsidR="005C6023" w:rsidRDefault="005C6023" w:rsidP="005C6023">
      <w:pPr>
        <w:ind w:right="27"/>
        <w:jc w:val="center"/>
        <w:rPr>
          <w:rFonts w:ascii="Arial" w:hAnsi="Arial" w:cs="Arial"/>
          <w:sz w:val="18"/>
          <w:szCs w:val="18"/>
          <w:lang w:eastAsia="pt-BR"/>
        </w:rPr>
      </w:pPr>
    </w:p>
    <w:p w14:paraId="7F48963A" w14:textId="1EB8272F" w:rsidR="005C6023" w:rsidRDefault="005C6023" w:rsidP="005C6023">
      <w:pPr>
        <w:ind w:right="27"/>
        <w:jc w:val="center"/>
        <w:rPr>
          <w:rFonts w:ascii="Arial" w:hAnsi="Arial" w:cs="Arial"/>
          <w:sz w:val="18"/>
          <w:szCs w:val="18"/>
          <w:lang w:eastAsia="pt-BR"/>
        </w:rPr>
      </w:pPr>
    </w:p>
    <w:p w14:paraId="19C3F025" w14:textId="0CE08C84" w:rsidR="005C6023" w:rsidRDefault="005C6023" w:rsidP="005C6023">
      <w:pPr>
        <w:ind w:right="27"/>
        <w:jc w:val="center"/>
        <w:rPr>
          <w:rFonts w:ascii="Arial" w:hAnsi="Arial" w:cs="Arial"/>
          <w:sz w:val="18"/>
          <w:szCs w:val="18"/>
          <w:lang w:eastAsia="pt-BR"/>
        </w:rPr>
      </w:pPr>
    </w:p>
    <w:p w14:paraId="1D7B6BF6" w14:textId="22E98533" w:rsidR="005C6023" w:rsidRDefault="005C6023" w:rsidP="005C6023">
      <w:pPr>
        <w:ind w:right="27"/>
        <w:jc w:val="center"/>
        <w:rPr>
          <w:rFonts w:ascii="Arial" w:hAnsi="Arial" w:cs="Arial"/>
          <w:sz w:val="18"/>
          <w:szCs w:val="18"/>
          <w:lang w:eastAsia="pt-BR"/>
        </w:rPr>
      </w:pPr>
    </w:p>
    <w:p w14:paraId="73A7BE48" w14:textId="053BB84F" w:rsidR="005C6023" w:rsidRDefault="005C6023" w:rsidP="005C6023">
      <w:pPr>
        <w:ind w:right="27"/>
        <w:jc w:val="center"/>
        <w:rPr>
          <w:rFonts w:ascii="Arial" w:hAnsi="Arial" w:cs="Arial"/>
          <w:sz w:val="18"/>
          <w:szCs w:val="18"/>
          <w:lang w:eastAsia="pt-BR"/>
        </w:rPr>
      </w:pPr>
    </w:p>
    <w:p w14:paraId="5F1A74C1" w14:textId="14FE09F3" w:rsidR="005C6023" w:rsidRDefault="005C6023" w:rsidP="005C6023">
      <w:pPr>
        <w:ind w:right="27"/>
        <w:jc w:val="center"/>
        <w:rPr>
          <w:rFonts w:ascii="Arial" w:hAnsi="Arial" w:cs="Arial"/>
          <w:sz w:val="18"/>
          <w:szCs w:val="18"/>
          <w:lang w:eastAsia="pt-BR"/>
        </w:rPr>
      </w:pPr>
    </w:p>
    <w:p w14:paraId="70D07016" w14:textId="076900C5" w:rsidR="005C6023" w:rsidRDefault="005C6023" w:rsidP="005C6023">
      <w:pPr>
        <w:ind w:right="27"/>
        <w:jc w:val="center"/>
        <w:rPr>
          <w:rFonts w:ascii="Arial" w:hAnsi="Arial" w:cs="Arial"/>
          <w:sz w:val="18"/>
          <w:szCs w:val="18"/>
          <w:lang w:eastAsia="pt-BR"/>
        </w:rPr>
      </w:pPr>
    </w:p>
    <w:p w14:paraId="624F33F2" w14:textId="1388B577" w:rsidR="005C6023" w:rsidRDefault="005C6023" w:rsidP="005C6023">
      <w:pPr>
        <w:ind w:right="27"/>
        <w:jc w:val="center"/>
        <w:rPr>
          <w:rFonts w:ascii="Arial" w:hAnsi="Arial" w:cs="Arial"/>
          <w:sz w:val="18"/>
          <w:szCs w:val="18"/>
          <w:lang w:eastAsia="pt-BR"/>
        </w:rPr>
      </w:pPr>
    </w:p>
    <w:p w14:paraId="7EA654F1" w14:textId="4E15A307" w:rsidR="005C6023" w:rsidRDefault="005C6023" w:rsidP="005C6023">
      <w:pPr>
        <w:ind w:right="27"/>
        <w:jc w:val="center"/>
        <w:rPr>
          <w:rFonts w:ascii="Arial" w:hAnsi="Arial" w:cs="Arial"/>
          <w:sz w:val="18"/>
          <w:szCs w:val="18"/>
          <w:lang w:eastAsia="pt-BR"/>
        </w:rPr>
      </w:pPr>
    </w:p>
    <w:p w14:paraId="2F1C1897" w14:textId="63E8128C" w:rsidR="005C6023" w:rsidRDefault="005C6023" w:rsidP="005C6023">
      <w:pPr>
        <w:ind w:right="27"/>
        <w:jc w:val="center"/>
        <w:rPr>
          <w:rFonts w:ascii="Arial" w:hAnsi="Arial" w:cs="Arial"/>
          <w:sz w:val="18"/>
          <w:szCs w:val="18"/>
          <w:lang w:eastAsia="pt-BR"/>
        </w:rPr>
      </w:pPr>
    </w:p>
    <w:p w14:paraId="591C7FD1" w14:textId="3560518A" w:rsidR="005C6023" w:rsidRDefault="005C6023" w:rsidP="005C6023">
      <w:pPr>
        <w:ind w:right="27"/>
        <w:jc w:val="center"/>
        <w:rPr>
          <w:rFonts w:ascii="Arial" w:hAnsi="Arial" w:cs="Arial"/>
          <w:sz w:val="18"/>
          <w:szCs w:val="18"/>
          <w:lang w:eastAsia="pt-BR"/>
        </w:rPr>
      </w:pPr>
    </w:p>
    <w:p w14:paraId="4B24E217" w14:textId="610266B8" w:rsidR="005C6023" w:rsidRDefault="005C6023" w:rsidP="005C6023">
      <w:pPr>
        <w:ind w:right="27"/>
        <w:jc w:val="center"/>
        <w:rPr>
          <w:rFonts w:ascii="Arial" w:hAnsi="Arial" w:cs="Arial"/>
          <w:sz w:val="18"/>
          <w:szCs w:val="18"/>
          <w:lang w:eastAsia="pt-BR"/>
        </w:rPr>
      </w:pPr>
    </w:p>
    <w:p w14:paraId="342B7CEF" w14:textId="0364995F" w:rsidR="005C6023" w:rsidRDefault="005C6023" w:rsidP="005C6023">
      <w:pPr>
        <w:ind w:right="27"/>
        <w:jc w:val="center"/>
        <w:rPr>
          <w:rFonts w:ascii="Arial" w:hAnsi="Arial" w:cs="Arial"/>
          <w:sz w:val="18"/>
          <w:szCs w:val="18"/>
          <w:lang w:eastAsia="pt-BR"/>
        </w:rPr>
      </w:pPr>
    </w:p>
    <w:p w14:paraId="455C7BFF" w14:textId="080DBF1B" w:rsidR="005C6023" w:rsidRDefault="005C6023" w:rsidP="005C6023">
      <w:pPr>
        <w:ind w:right="27"/>
        <w:jc w:val="center"/>
        <w:rPr>
          <w:rFonts w:ascii="Arial" w:hAnsi="Arial" w:cs="Arial"/>
          <w:sz w:val="18"/>
          <w:szCs w:val="18"/>
          <w:lang w:eastAsia="pt-BR"/>
        </w:rPr>
      </w:pPr>
    </w:p>
    <w:p w14:paraId="12691DA4" w14:textId="65A2E435" w:rsidR="005C6023" w:rsidRDefault="005C6023" w:rsidP="005C6023">
      <w:pPr>
        <w:ind w:right="27"/>
        <w:jc w:val="center"/>
        <w:rPr>
          <w:rFonts w:ascii="Arial" w:hAnsi="Arial" w:cs="Arial"/>
          <w:sz w:val="18"/>
          <w:szCs w:val="18"/>
          <w:lang w:eastAsia="pt-BR"/>
        </w:rPr>
      </w:pPr>
    </w:p>
    <w:p w14:paraId="3519B7F8" w14:textId="36B38275" w:rsidR="005C6023" w:rsidRDefault="005C6023" w:rsidP="005C6023">
      <w:pPr>
        <w:ind w:right="27"/>
        <w:jc w:val="center"/>
        <w:rPr>
          <w:rFonts w:ascii="Arial" w:hAnsi="Arial" w:cs="Arial"/>
          <w:sz w:val="18"/>
          <w:szCs w:val="18"/>
          <w:lang w:eastAsia="pt-BR"/>
        </w:rPr>
      </w:pPr>
    </w:p>
    <w:p w14:paraId="1FA0826C" w14:textId="6BB81A63" w:rsidR="005C6023" w:rsidRDefault="005C6023" w:rsidP="005C6023">
      <w:pPr>
        <w:ind w:right="27"/>
        <w:jc w:val="center"/>
        <w:rPr>
          <w:rFonts w:ascii="Arial" w:hAnsi="Arial" w:cs="Arial"/>
          <w:sz w:val="18"/>
          <w:szCs w:val="18"/>
          <w:lang w:eastAsia="pt-BR"/>
        </w:rPr>
      </w:pPr>
    </w:p>
    <w:p w14:paraId="10D927CD" w14:textId="75D8A33C" w:rsidR="005C6023" w:rsidRDefault="005C6023" w:rsidP="005C6023">
      <w:pPr>
        <w:ind w:right="27"/>
        <w:jc w:val="center"/>
        <w:rPr>
          <w:rFonts w:ascii="Arial" w:hAnsi="Arial" w:cs="Arial"/>
          <w:sz w:val="18"/>
          <w:szCs w:val="18"/>
          <w:lang w:eastAsia="pt-BR"/>
        </w:rPr>
      </w:pPr>
    </w:p>
    <w:p w14:paraId="12FB24BE" w14:textId="47BD4EE3" w:rsidR="005C6023" w:rsidRDefault="005C6023" w:rsidP="005C6023">
      <w:pPr>
        <w:ind w:right="27"/>
        <w:jc w:val="center"/>
        <w:rPr>
          <w:rFonts w:ascii="Arial" w:hAnsi="Arial" w:cs="Arial"/>
          <w:sz w:val="18"/>
          <w:szCs w:val="18"/>
          <w:lang w:eastAsia="pt-BR"/>
        </w:rPr>
      </w:pPr>
    </w:p>
    <w:p w14:paraId="44882757" w14:textId="365A1C62" w:rsidR="005C6023" w:rsidRDefault="005C6023" w:rsidP="005C6023">
      <w:pPr>
        <w:ind w:right="27"/>
        <w:jc w:val="center"/>
        <w:rPr>
          <w:rFonts w:ascii="Arial" w:hAnsi="Arial" w:cs="Arial"/>
          <w:sz w:val="18"/>
          <w:szCs w:val="18"/>
          <w:lang w:eastAsia="pt-BR"/>
        </w:rPr>
      </w:pPr>
    </w:p>
    <w:p w14:paraId="39FFA508" w14:textId="1F6AFE0C" w:rsidR="005C6023" w:rsidRDefault="005C6023" w:rsidP="005C6023">
      <w:pPr>
        <w:ind w:right="27"/>
        <w:jc w:val="center"/>
        <w:rPr>
          <w:rFonts w:ascii="Arial" w:hAnsi="Arial" w:cs="Arial"/>
          <w:sz w:val="18"/>
          <w:szCs w:val="18"/>
          <w:lang w:eastAsia="pt-BR"/>
        </w:rPr>
      </w:pPr>
    </w:p>
    <w:p w14:paraId="66A0D98A" w14:textId="43C67267" w:rsidR="005C6023" w:rsidRDefault="005C6023" w:rsidP="005C6023">
      <w:pPr>
        <w:ind w:right="27"/>
        <w:jc w:val="center"/>
        <w:rPr>
          <w:rFonts w:ascii="Arial" w:hAnsi="Arial" w:cs="Arial"/>
          <w:sz w:val="18"/>
          <w:szCs w:val="18"/>
          <w:lang w:eastAsia="pt-BR"/>
        </w:rPr>
      </w:pPr>
    </w:p>
    <w:p w14:paraId="2F1FA925" w14:textId="6CA8AE1B" w:rsidR="005C6023" w:rsidRDefault="005C6023" w:rsidP="005C6023">
      <w:pPr>
        <w:ind w:right="27"/>
        <w:jc w:val="center"/>
        <w:rPr>
          <w:rFonts w:ascii="Arial" w:hAnsi="Arial" w:cs="Arial"/>
          <w:sz w:val="18"/>
          <w:szCs w:val="18"/>
          <w:lang w:eastAsia="pt-BR"/>
        </w:rPr>
      </w:pPr>
    </w:p>
    <w:p w14:paraId="1E2C2E75" w14:textId="1FFF00AB" w:rsidR="005C6023" w:rsidRDefault="005C6023" w:rsidP="005C6023">
      <w:pPr>
        <w:ind w:right="27"/>
        <w:jc w:val="center"/>
        <w:rPr>
          <w:rFonts w:ascii="Arial" w:hAnsi="Arial" w:cs="Arial"/>
          <w:sz w:val="18"/>
          <w:szCs w:val="18"/>
          <w:lang w:eastAsia="pt-BR"/>
        </w:rPr>
      </w:pPr>
    </w:p>
    <w:p w14:paraId="14C96283" w14:textId="0CD4EC85" w:rsidR="005C6023" w:rsidRDefault="005C6023" w:rsidP="005C6023">
      <w:pPr>
        <w:ind w:right="27"/>
        <w:jc w:val="center"/>
        <w:rPr>
          <w:rFonts w:ascii="Arial" w:hAnsi="Arial" w:cs="Arial"/>
          <w:sz w:val="18"/>
          <w:szCs w:val="18"/>
          <w:lang w:eastAsia="pt-BR"/>
        </w:rPr>
      </w:pPr>
    </w:p>
    <w:p w14:paraId="5F82753E" w14:textId="2AD8BDF1" w:rsidR="005C6023" w:rsidRDefault="005C6023" w:rsidP="005C6023">
      <w:pPr>
        <w:ind w:right="27"/>
        <w:jc w:val="center"/>
        <w:rPr>
          <w:rFonts w:ascii="Arial" w:hAnsi="Arial" w:cs="Arial"/>
          <w:sz w:val="18"/>
          <w:szCs w:val="18"/>
          <w:lang w:eastAsia="pt-BR"/>
        </w:rPr>
      </w:pPr>
    </w:p>
    <w:p w14:paraId="57FB8809" w14:textId="679EB807" w:rsidR="005C6023" w:rsidRDefault="005C6023" w:rsidP="005C6023">
      <w:pPr>
        <w:ind w:right="27"/>
        <w:jc w:val="center"/>
        <w:rPr>
          <w:rFonts w:ascii="Arial" w:hAnsi="Arial" w:cs="Arial"/>
          <w:sz w:val="18"/>
          <w:szCs w:val="18"/>
          <w:lang w:eastAsia="pt-BR"/>
        </w:rPr>
      </w:pPr>
    </w:p>
    <w:p w14:paraId="4F06E0EC" w14:textId="55EFABA7" w:rsidR="005C6023" w:rsidRDefault="005C6023" w:rsidP="005C6023">
      <w:pPr>
        <w:ind w:right="27"/>
        <w:jc w:val="center"/>
        <w:rPr>
          <w:rFonts w:ascii="Arial" w:hAnsi="Arial" w:cs="Arial"/>
          <w:sz w:val="18"/>
          <w:szCs w:val="18"/>
          <w:lang w:eastAsia="pt-BR"/>
        </w:rPr>
      </w:pPr>
    </w:p>
    <w:p w14:paraId="6699116A" w14:textId="193DF0FE" w:rsidR="005C6023" w:rsidRDefault="005C6023" w:rsidP="005C6023">
      <w:pPr>
        <w:ind w:right="27"/>
        <w:jc w:val="center"/>
        <w:rPr>
          <w:rFonts w:ascii="Arial" w:hAnsi="Arial" w:cs="Arial"/>
          <w:sz w:val="18"/>
          <w:szCs w:val="18"/>
          <w:lang w:eastAsia="pt-BR"/>
        </w:rPr>
      </w:pPr>
    </w:p>
    <w:p w14:paraId="7852FFCF" w14:textId="232CA99A" w:rsidR="005C6023" w:rsidRDefault="005C6023" w:rsidP="005C6023">
      <w:pPr>
        <w:ind w:right="27"/>
        <w:jc w:val="center"/>
        <w:rPr>
          <w:rFonts w:ascii="Arial" w:hAnsi="Arial" w:cs="Arial"/>
          <w:sz w:val="18"/>
          <w:szCs w:val="18"/>
          <w:lang w:eastAsia="pt-BR"/>
        </w:rPr>
      </w:pPr>
    </w:p>
    <w:p w14:paraId="03734719" w14:textId="787B4EDD" w:rsidR="005C6023" w:rsidRDefault="005C6023" w:rsidP="005C6023">
      <w:pPr>
        <w:ind w:right="27"/>
        <w:jc w:val="center"/>
        <w:rPr>
          <w:rFonts w:ascii="Arial" w:hAnsi="Arial" w:cs="Arial"/>
          <w:sz w:val="18"/>
          <w:szCs w:val="18"/>
          <w:lang w:eastAsia="pt-BR"/>
        </w:rPr>
      </w:pPr>
    </w:p>
    <w:p w14:paraId="2D8D6AC0" w14:textId="254501F9" w:rsidR="005C6023" w:rsidRDefault="005C6023" w:rsidP="005C6023">
      <w:pPr>
        <w:ind w:right="27"/>
        <w:jc w:val="center"/>
        <w:rPr>
          <w:rFonts w:ascii="Arial" w:hAnsi="Arial" w:cs="Arial"/>
          <w:sz w:val="18"/>
          <w:szCs w:val="18"/>
          <w:lang w:eastAsia="pt-BR"/>
        </w:rPr>
      </w:pPr>
    </w:p>
    <w:p w14:paraId="6369661A" w14:textId="5D7ED992" w:rsidR="005C6023" w:rsidRDefault="005C6023" w:rsidP="005C6023">
      <w:pPr>
        <w:ind w:right="27"/>
        <w:jc w:val="center"/>
        <w:rPr>
          <w:rFonts w:ascii="Arial" w:hAnsi="Arial" w:cs="Arial"/>
          <w:sz w:val="18"/>
          <w:szCs w:val="18"/>
          <w:lang w:eastAsia="pt-BR"/>
        </w:rPr>
      </w:pPr>
    </w:p>
    <w:p w14:paraId="666DA5FB" w14:textId="17857643" w:rsidR="005C6023" w:rsidRDefault="005C6023" w:rsidP="005C6023">
      <w:pPr>
        <w:ind w:right="27"/>
        <w:jc w:val="center"/>
        <w:rPr>
          <w:rFonts w:ascii="Arial" w:hAnsi="Arial" w:cs="Arial"/>
          <w:sz w:val="18"/>
          <w:szCs w:val="18"/>
          <w:lang w:eastAsia="pt-BR"/>
        </w:rPr>
      </w:pPr>
    </w:p>
    <w:p w14:paraId="7616A747" w14:textId="5E1C3ECF" w:rsidR="005C6023" w:rsidRDefault="005C6023" w:rsidP="005C6023">
      <w:pPr>
        <w:ind w:right="27"/>
        <w:jc w:val="center"/>
        <w:rPr>
          <w:rFonts w:ascii="Arial" w:hAnsi="Arial" w:cs="Arial"/>
          <w:sz w:val="18"/>
          <w:szCs w:val="18"/>
          <w:lang w:eastAsia="pt-BR"/>
        </w:rPr>
      </w:pPr>
    </w:p>
    <w:p w14:paraId="7CA27A51" w14:textId="003B5D95" w:rsidR="005C6023" w:rsidRDefault="005C6023" w:rsidP="005C6023">
      <w:pPr>
        <w:ind w:right="27"/>
        <w:jc w:val="center"/>
        <w:rPr>
          <w:rFonts w:ascii="Arial" w:hAnsi="Arial" w:cs="Arial"/>
          <w:sz w:val="18"/>
          <w:szCs w:val="18"/>
          <w:lang w:eastAsia="pt-BR"/>
        </w:rPr>
      </w:pPr>
    </w:p>
    <w:p w14:paraId="0081BCD4" w14:textId="0C35BE21" w:rsidR="005C6023" w:rsidRDefault="005C6023" w:rsidP="005C6023">
      <w:pPr>
        <w:ind w:right="27"/>
        <w:jc w:val="center"/>
        <w:rPr>
          <w:rFonts w:ascii="Arial" w:hAnsi="Arial" w:cs="Arial"/>
          <w:sz w:val="18"/>
          <w:szCs w:val="18"/>
          <w:lang w:eastAsia="pt-BR"/>
        </w:rPr>
      </w:pPr>
    </w:p>
    <w:p w14:paraId="04CBA0D1" w14:textId="12E519CA" w:rsidR="005C6023" w:rsidRDefault="005C6023" w:rsidP="005C6023">
      <w:pPr>
        <w:ind w:right="27"/>
        <w:jc w:val="center"/>
        <w:rPr>
          <w:rFonts w:ascii="Arial" w:hAnsi="Arial" w:cs="Arial"/>
          <w:sz w:val="18"/>
          <w:szCs w:val="18"/>
          <w:lang w:eastAsia="pt-BR"/>
        </w:rPr>
      </w:pPr>
    </w:p>
    <w:p w14:paraId="7A1B2622" w14:textId="7E92D8B0" w:rsidR="005C6023" w:rsidRDefault="005C6023" w:rsidP="005C6023">
      <w:pPr>
        <w:ind w:right="27"/>
        <w:jc w:val="center"/>
        <w:rPr>
          <w:rFonts w:ascii="Arial" w:hAnsi="Arial" w:cs="Arial"/>
          <w:sz w:val="18"/>
          <w:szCs w:val="18"/>
          <w:lang w:eastAsia="pt-BR"/>
        </w:rPr>
      </w:pPr>
    </w:p>
    <w:p w14:paraId="628FDF55" w14:textId="4477A269" w:rsidR="005C6023" w:rsidRDefault="005C6023" w:rsidP="005C6023">
      <w:pPr>
        <w:ind w:right="27"/>
        <w:jc w:val="center"/>
        <w:rPr>
          <w:rFonts w:ascii="Arial" w:hAnsi="Arial" w:cs="Arial"/>
          <w:sz w:val="18"/>
          <w:szCs w:val="18"/>
          <w:lang w:eastAsia="pt-BR"/>
        </w:rPr>
      </w:pPr>
    </w:p>
    <w:p w14:paraId="3C9E6A84" w14:textId="246911A9" w:rsidR="005C6023" w:rsidRDefault="005C6023" w:rsidP="005C6023">
      <w:pPr>
        <w:ind w:right="27"/>
        <w:jc w:val="center"/>
        <w:rPr>
          <w:rFonts w:ascii="Arial" w:hAnsi="Arial" w:cs="Arial"/>
          <w:sz w:val="18"/>
          <w:szCs w:val="18"/>
          <w:lang w:eastAsia="pt-BR"/>
        </w:rPr>
      </w:pPr>
    </w:p>
    <w:p w14:paraId="1E76AE3F"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A077C01"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1C2D1964" w14:textId="0E2433A5" w:rsidR="005C6023" w:rsidRDefault="005C6023" w:rsidP="005C6023">
      <w:pPr>
        <w:ind w:right="27"/>
        <w:jc w:val="center"/>
        <w:rPr>
          <w:rFonts w:ascii="Arial" w:hAnsi="Arial" w:cs="Arial"/>
          <w:sz w:val="18"/>
          <w:szCs w:val="18"/>
          <w:lang w:eastAsia="pt-BR"/>
        </w:rPr>
      </w:pPr>
      <w:r>
        <w:rPr>
          <w:rFonts w:ascii="Arial" w:hAnsi="Arial" w:cs="Arial"/>
          <w:sz w:val="18"/>
          <w:szCs w:val="18"/>
          <w:lang w:eastAsia="pt-BR"/>
        </w:rPr>
        <w:t>VIDEPEL INDÚSTRIA E COMÉRCIO DE ARTEFATOS DE PAPEL LTDA</w:t>
      </w:r>
    </w:p>
    <w:p w14:paraId="1DDDE9C8" w14:textId="655E50E8" w:rsidR="005C6023" w:rsidRDefault="005C6023" w:rsidP="005C6023">
      <w:pPr>
        <w:ind w:right="27"/>
        <w:jc w:val="center"/>
        <w:rPr>
          <w:rFonts w:ascii="Arial" w:hAnsi="Arial" w:cs="Arial"/>
          <w:sz w:val="18"/>
          <w:szCs w:val="18"/>
          <w:lang w:eastAsia="pt-BR"/>
        </w:rPr>
      </w:pPr>
    </w:p>
    <w:p w14:paraId="1A45C844"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220A117" w14:textId="58266E4B"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w:t>
      </w:r>
      <w:r>
        <w:rPr>
          <w:rFonts w:ascii="Calibri" w:hAnsi="Calibri" w:cs="Calibri"/>
          <w:b/>
          <w:bCs/>
          <w:sz w:val="22"/>
          <w:szCs w:val="22"/>
        </w:rPr>
        <w:t>a</w:t>
      </w:r>
      <w:r w:rsidRPr="00AE67EB">
        <w:rPr>
          <w:rFonts w:ascii="Calibri" w:hAnsi="Calibri" w:cs="Calibri"/>
          <w:b/>
          <w:bCs/>
          <w:sz w:val="22"/>
          <w:szCs w:val="22"/>
        </w:rPr>
        <w:t>da</w:t>
      </w:r>
    </w:p>
    <w:p w14:paraId="4637723D" w14:textId="77777777" w:rsidR="005C6023" w:rsidRDefault="005C6023" w:rsidP="005C6023">
      <w:pPr>
        <w:ind w:right="27"/>
        <w:jc w:val="center"/>
        <w:rPr>
          <w:rFonts w:ascii="Arial" w:hAnsi="Arial" w:cs="Arial"/>
          <w:sz w:val="18"/>
          <w:szCs w:val="18"/>
          <w:lang w:eastAsia="pt-BR"/>
        </w:rPr>
      </w:pPr>
      <w:r>
        <w:rPr>
          <w:rFonts w:ascii="Arial" w:hAnsi="Arial" w:cs="Arial"/>
          <w:sz w:val="18"/>
          <w:szCs w:val="18"/>
          <w:lang w:eastAsia="pt-BR"/>
        </w:rPr>
        <w:t>VOA COMÉRCIO ATACADISTA DE PRODUTOS ALIMENTICIOS</w:t>
      </w:r>
    </w:p>
    <w:p w14:paraId="6E52B769" w14:textId="1B988BCA" w:rsidR="005C6023" w:rsidRDefault="005C6023" w:rsidP="005C6023">
      <w:pPr>
        <w:ind w:right="27"/>
        <w:jc w:val="center"/>
        <w:rPr>
          <w:rFonts w:ascii="Arial" w:hAnsi="Arial" w:cs="Arial"/>
          <w:sz w:val="18"/>
          <w:szCs w:val="18"/>
          <w:lang w:eastAsia="pt-BR"/>
        </w:rPr>
      </w:pPr>
      <w:r>
        <w:rPr>
          <w:rFonts w:ascii="Arial" w:hAnsi="Arial" w:cs="Arial"/>
          <w:sz w:val="18"/>
          <w:szCs w:val="18"/>
          <w:lang w:eastAsia="pt-BR"/>
        </w:rPr>
        <w:t>EIRELI</w:t>
      </w:r>
    </w:p>
    <w:p w14:paraId="59975A79" w14:textId="55620ECF" w:rsidR="005C6023" w:rsidRDefault="005C6023" w:rsidP="005C6023">
      <w:pPr>
        <w:ind w:right="27"/>
        <w:jc w:val="center"/>
        <w:rPr>
          <w:rFonts w:ascii="Arial" w:hAnsi="Arial" w:cs="Arial"/>
          <w:sz w:val="18"/>
          <w:szCs w:val="18"/>
          <w:lang w:eastAsia="pt-BR"/>
        </w:rPr>
      </w:pPr>
    </w:p>
    <w:p w14:paraId="2DDEF3B1" w14:textId="5D3794A2" w:rsidR="005C6023" w:rsidRDefault="005C6023" w:rsidP="005C6023">
      <w:pPr>
        <w:ind w:right="27"/>
        <w:jc w:val="center"/>
        <w:rPr>
          <w:rFonts w:ascii="Arial" w:hAnsi="Arial" w:cs="Arial"/>
          <w:sz w:val="18"/>
          <w:szCs w:val="18"/>
          <w:lang w:eastAsia="pt-BR"/>
        </w:rPr>
      </w:pPr>
    </w:p>
    <w:p w14:paraId="384DE1B2" w14:textId="1ED83126" w:rsidR="005C6023" w:rsidRDefault="005C6023" w:rsidP="005C6023">
      <w:pPr>
        <w:ind w:right="27"/>
        <w:jc w:val="center"/>
        <w:rPr>
          <w:rFonts w:ascii="Arial" w:hAnsi="Arial" w:cs="Arial"/>
          <w:sz w:val="18"/>
          <w:szCs w:val="18"/>
          <w:lang w:eastAsia="pt-BR"/>
        </w:rPr>
      </w:pPr>
    </w:p>
    <w:p w14:paraId="66E23D38" w14:textId="105372F3" w:rsidR="005C6023" w:rsidRDefault="005C6023" w:rsidP="005C6023">
      <w:pPr>
        <w:ind w:right="27"/>
        <w:jc w:val="center"/>
        <w:rPr>
          <w:rFonts w:ascii="Arial" w:hAnsi="Arial" w:cs="Arial"/>
          <w:sz w:val="18"/>
          <w:szCs w:val="18"/>
          <w:lang w:eastAsia="pt-BR"/>
        </w:rPr>
      </w:pPr>
    </w:p>
    <w:p w14:paraId="6C6D9371" w14:textId="42BE349C" w:rsidR="005C6023" w:rsidRDefault="005C6023" w:rsidP="005C6023">
      <w:pPr>
        <w:ind w:right="27"/>
        <w:jc w:val="center"/>
        <w:rPr>
          <w:rFonts w:ascii="Arial" w:hAnsi="Arial" w:cs="Arial"/>
          <w:sz w:val="18"/>
          <w:szCs w:val="18"/>
          <w:lang w:eastAsia="pt-BR"/>
        </w:rPr>
      </w:pPr>
    </w:p>
    <w:p w14:paraId="15F52781" w14:textId="78F949BD" w:rsidR="005C6023" w:rsidRDefault="005C6023" w:rsidP="005C6023">
      <w:pPr>
        <w:ind w:right="27"/>
        <w:jc w:val="center"/>
        <w:rPr>
          <w:rFonts w:ascii="Arial" w:hAnsi="Arial" w:cs="Arial"/>
          <w:sz w:val="18"/>
          <w:szCs w:val="18"/>
          <w:lang w:eastAsia="pt-BR"/>
        </w:rPr>
      </w:pPr>
    </w:p>
    <w:p w14:paraId="0E8EDB9D" w14:textId="198BC491" w:rsidR="005C6023" w:rsidRDefault="005C6023" w:rsidP="005C6023">
      <w:pPr>
        <w:ind w:right="27"/>
        <w:jc w:val="center"/>
        <w:rPr>
          <w:rFonts w:ascii="Arial" w:hAnsi="Arial" w:cs="Arial"/>
          <w:sz w:val="18"/>
          <w:szCs w:val="18"/>
          <w:lang w:eastAsia="pt-BR"/>
        </w:rPr>
      </w:pPr>
    </w:p>
    <w:p w14:paraId="2200C0CD" w14:textId="11F12EF3" w:rsidR="005C6023" w:rsidRDefault="005C6023" w:rsidP="005C6023">
      <w:pPr>
        <w:ind w:right="27"/>
        <w:jc w:val="center"/>
        <w:rPr>
          <w:rFonts w:ascii="Arial" w:hAnsi="Arial" w:cs="Arial"/>
          <w:sz w:val="18"/>
          <w:szCs w:val="18"/>
          <w:lang w:eastAsia="pt-BR"/>
        </w:rPr>
      </w:pPr>
    </w:p>
    <w:p w14:paraId="6CA2D5C6" w14:textId="3DF0014B" w:rsidR="005C6023" w:rsidRDefault="005C6023" w:rsidP="005C6023">
      <w:pPr>
        <w:ind w:right="27"/>
        <w:jc w:val="center"/>
        <w:rPr>
          <w:rFonts w:ascii="Arial" w:hAnsi="Arial" w:cs="Arial"/>
          <w:sz w:val="18"/>
          <w:szCs w:val="18"/>
          <w:lang w:eastAsia="pt-BR"/>
        </w:rPr>
      </w:pPr>
    </w:p>
    <w:p w14:paraId="3B6E7788" w14:textId="17EC7BB8" w:rsidR="005C6023" w:rsidRDefault="005C6023" w:rsidP="005C6023">
      <w:pPr>
        <w:ind w:right="27"/>
        <w:jc w:val="center"/>
        <w:rPr>
          <w:rFonts w:ascii="Arial" w:hAnsi="Arial" w:cs="Arial"/>
          <w:sz w:val="18"/>
          <w:szCs w:val="18"/>
          <w:lang w:eastAsia="pt-BR"/>
        </w:rPr>
      </w:pPr>
    </w:p>
    <w:p w14:paraId="6652F71E" w14:textId="17DF195C" w:rsidR="005C6023" w:rsidRDefault="005C6023" w:rsidP="005C6023">
      <w:pPr>
        <w:ind w:right="27"/>
        <w:jc w:val="center"/>
        <w:rPr>
          <w:rFonts w:ascii="Arial" w:hAnsi="Arial" w:cs="Arial"/>
          <w:sz w:val="18"/>
          <w:szCs w:val="18"/>
          <w:lang w:eastAsia="pt-BR"/>
        </w:rPr>
      </w:pPr>
    </w:p>
    <w:p w14:paraId="64DCA1A1" w14:textId="7F319B11" w:rsidR="005C6023" w:rsidRDefault="005C6023" w:rsidP="005C6023">
      <w:pPr>
        <w:ind w:right="27"/>
        <w:jc w:val="center"/>
        <w:rPr>
          <w:rFonts w:ascii="Arial" w:hAnsi="Arial" w:cs="Arial"/>
          <w:sz w:val="18"/>
          <w:szCs w:val="18"/>
          <w:lang w:eastAsia="pt-BR"/>
        </w:rPr>
      </w:pPr>
    </w:p>
    <w:p w14:paraId="2D16C580" w14:textId="5DA38FBF" w:rsidR="005C6023" w:rsidRDefault="005C6023" w:rsidP="005C6023">
      <w:pPr>
        <w:ind w:right="27"/>
        <w:jc w:val="center"/>
        <w:rPr>
          <w:rFonts w:ascii="Arial" w:hAnsi="Arial" w:cs="Arial"/>
          <w:sz w:val="18"/>
          <w:szCs w:val="18"/>
          <w:lang w:eastAsia="pt-BR"/>
        </w:rPr>
      </w:pPr>
    </w:p>
    <w:p w14:paraId="66CE80D4" w14:textId="1B313B2E" w:rsidR="005C6023" w:rsidRDefault="005C6023" w:rsidP="005C6023">
      <w:pPr>
        <w:ind w:right="27"/>
        <w:jc w:val="center"/>
        <w:rPr>
          <w:rFonts w:ascii="Arial" w:hAnsi="Arial" w:cs="Arial"/>
          <w:sz w:val="18"/>
          <w:szCs w:val="18"/>
          <w:lang w:eastAsia="pt-BR"/>
        </w:rPr>
      </w:pPr>
    </w:p>
    <w:p w14:paraId="4AB81858" w14:textId="138AD07F" w:rsidR="005C6023" w:rsidRDefault="005C6023" w:rsidP="005C6023">
      <w:pPr>
        <w:ind w:right="27"/>
        <w:jc w:val="center"/>
        <w:rPr>
          <w:rFonts w:ascii="Arial" w:hAnsi="Arial" w:cs="Arial"/>
          <w:sz w:val="18"/>
          <w:szCs w:val="18"/>
          <w:lang w:eastAsia="pt-BR"/>
        </w:rPr>
      </w:pPr>
    </w:p>
    <w:p w14:paraId="4F6D5A86" w14:textId="31369DF9" w:rsidR="005C6023" w:rsidRDefault="005C6023" w:rsidP="005C6023">
      <w:pPr>
        <w:ind w:right="27"/>
        <w:jc w:val="center"/>
        <w:rPr>
          <w:rFonts w:ascii="Arial" w:hAnsi="Arial" w:cs="Arial"/>
          <w:sz w:val="18"/>
          <w:szCs w:val="18"/>
          <w:lang w:eastAsia="pt-BR"/>
        </w:rPr>
      </w:pPr>
    </w:p>
    <w:p w14:paraId="17572463" w14:textId="051BB605" w:rsidR="005C6023" w:rsidRDefault="005C6023" w:rsidP="005C6023">
      <w:pPr>
        <w:ind w:right="27"/>
        <w:jc w:val="center"/>
        <w:rPr>
          <w:rFonts w:ascii="Arial" w:hAnsi="Arial" w:cs="Arial"/>
          <w:sz w:val="18"/>
          <w:szCs w:val="18"/>
          <w:lang w:eastAsia="pt-BR"/>
        </w:rPr>
      </w:pPr>
    </w:p>
    <w:p w14:paraId="13229F4F" w14:textId="324643BC" w:rsidR="005C6023" w:rsidRDefault="005C6023" w:rsidP="005C6023">
      <w:pPr>
        <w:ind w:right="27"/>
        <w:jc w:val="center"/>
        <w:rPr>
          <w:rFonts w:ascii="Arial" w:hAnsi="Arial" w:cs="Arial"/>
          <w:sz w:val="18"/>
          <w:szCs w:val="18"/>
          <w:lang w:eastAsia="pt-BR"/>
        </w:rPr>
      </w:pPr>
    </w:p>
    <w:p w14:paraId="4CA15950" w14:textId="64EC3FFB" w:rsidR="005C6023" w:rsidRDefault="005C6023" w:rsidP="005C6023">
      <w:pPr>
        <w:ind w:right="27"/>
        <w:jc w:val="center"/>
        <w:rPr>
          <w:rFonts w:ascii="Arial" w:hAnsi="Arial" w:cs="Arial"/>
          <w:sz w:val="18"/>
          <w:szCs w:val="18"/>
          <w:lang w:eastAsia="pt-BR"/>
        </w:rPr>
      </w:pPr>
    </w:p>
    <w:p w14:paraId="565F6BEE" w14:textId="25BC6AF2" w:rsidR="005C6023" w:rsidRDefault="005C6023" w:rsidP="005C6023">
      <w:pPr>
        <w:ind w:right="27"/>
        <w:jc w:val="center"/>
        <w:rPr>
          <w:rFonts w:ascii="Arial" w:hAnsi="Arial" w:cs="Arial"/>
          <w:sz w:val="18"/>
          <w:szCs w:val="18"/>
          <w:lang w:eastAsia="pt-BR"/>
        </w:rPr>
      </w:pPr>
    </w:p>
    <w:p w14:paraId="485F8574" w14:textId="138F8E2E" w:rsidR="005C6023" w:rsidRDefault="005C6023" w:rsidP="005C6023">
      <w:pPr>
        <w:ind w:right="27"/>
        <w:jc w:val="center"/>
        <w:rPr>
          <w:rFonts w:ascii="Arial" w:hAnsi="Arial" w:cs="Arial"/>
          <w:sz w:val="18"/>
          <w:szCs w:val="18"/>
          <w:lang w:eastAsia="pt-BR"/>
        </w:rPr>
      </w:pPr>
    </w:p>
    <w:p w14:paraId="054E48CA" w14:textId="274B2B33" w:rsidR="005C6023" w:rsidRDefault="005C6023" w:rsidP="005C6023">
      <w:pPr>
        <w:ind w:right="27"/>
        <w:jc w:val="center"/>
        <w:rPr>
          <w:rFonts w:ascii="Arial" w:hAnsi="Arial" w:cs="Arial"/>
          <w:sz w:val="18"/>
          <w:szCs w:val="18"/>
          <w:lang w:eastAsia="pt-BR"/>
        </w:rPr>
      </w:pPr>
    </w:p>
    <w:p w14:paraId="09C517C0" w14:textId="692CDA84" w:rsidR="005C6023" w:rsidRDefault="005C6023" w:rsidP="005C6023">
      <w:pPr>
        <w:ind w:right="27"/>
        <w:jc w:val="center"/>
        <w:rPr>
          <w:rFonts w:ascii="Arial" w:hAnsi="Arial" w:cs="Arial"/>
          <w:sz w:val="18"/>
          <w:szCs w:val="18"/>
          <w:lang w:eastAsia="pt-BR"/>
        </w:rPr>
      </w:pPr>
    </w:p>
    <w:p w14:paraId="78C7FBE0" w14:textId="2B16BF3B" w:rsidR="005C6023" w:rsidRDefault="005C6023" w:rsidP="005C6023">
      <w:pPr>
        <w:ind w:right="27"/>
        <w:jc w:val="center"/>
        <w:rPr>
          <w:rFonts w:ascii="Arial" w:hAnsi="Arial" w:cs="Arial"/>
          <w:sz w:val="18"/>
          <w:szCs w:val="18"/>
          <w:lang w:eastAsia="pt-BR"/>
        </w:rPr>
      </w:pPr>
    </w:p>
    <w:p w14:paraId="22B301D8" w14:textId="485A72EA" w:rsidR="005C6023" w:rsidRDefault="005C6023" w:rsidP="005C6023">
      <w:pPr>
        <w:ind w:right="27"/>
        <w:jc w:val="center"/>
        <w:rPr>
          <w:rFonts w:ascii="Arial" w:hAnsi="Arial" w:cs="Arial"/>
          <w:sz w:val="18"/>
          <w:szCs w:val="18"/>
          <w:lang w:eastAsia="pt-BR"/>
        </w:rPr>
      </w:pPr>
    </w:p>
    <w:p w14:paraId="50F764BB" w14:textId="3DE03F16" w:rsidR="005C6023" w:rsidRDefault="005C6023" w:rsidP="005C6023">
      <w:pPr>
        <w:ind w:right="27"/>
        <w:jc w:val="center"/>
        <w:rPr>
          <w:rFonts w:ascii="Arial" w:hAnsi="Arial" w:cs="Arial"/>
          <w:sz w:val="18"/>
          <w:szCs w:val="18"/>
          <w:lang w:eastAsia="pt-BR"/>
        </w:rPr>
      </w:pPr>
    </w:p>
    <w:p w14:paraId="5EE11112" w14:textId="7B58D6D2" w:rsidR="005C6023" w:rsidRDefault="005C6023" w:rsidP="005C6023">
      <w:pPr>
        <w:ind w:right="27"/>
        <w:jc w:val="center"/>
        <w:rPr>
          <w:rFonts w:ascii="Arial" w:hAnsi="Arial" w:cs="Arial"/>
          <w:sz w:val="18"/>
          <w:szCs w:val="18"/>
          <w:lang w:eastAsia="pt-BR"/>
        </w:rPr>
      </w:pPr>
    </w:p>
    <w:p w14:paraId="1A363D16" w14:textId="2DD24624" w:rsidR="005C6023" w:rsidRDefault="005C6023" w:rsidP="005C6023">
      <w:pPr>
        <w:ind w:right="27"/>
        <w:jc w:val="center"/>
        <w:rPr>
          <w:rFonts w:ascii="Arial" w:hAnsi="Arial" w:cs="Arial"/>
          <w:sz w:val="18"/>
          <w:szCs w:val="18"/>
          <w:lang w:eastAsia="pt-BR"/>
        </w:rPr>
      </w:pPr>
    </w:p>
    <w:p w14:paraId="76D9A20D" w14:textId="162AB7CC" w:rsidR="005C6023" w:rsidRDefault="005C6023" w:rsidP="005C6023">
      <w:pPr>
        <w:ind w:right="27"/>
        <w:jc w:val="center"/>
        <w:rPr>
          <w:rFonts w:ascii="Arial" w:hAnsi="Arial" w:cs="Arial"/>
          <w:sz w:val="18"/>
          <w:szCs w:val="18"/>
          <w:lang w:eastAsia="pt-BR"/>
        </w:rPr>
      </w:pPr>
    </w:p>
    <w:p w14:paraId="7FD9D650" w14:textId="62FFA6A8" w:rsidR="005C6023" w:rsidRDefault="005C6023" w:rsidP="005C6023">
      <w:pPr>
        <w:ind w:right="27"/>
        <w:jc w:val="center"/>
        <w:rPr>
          <w:rFonts w:ascii="Arial" w:hAnsi="Arial" w:cs="Arial"/>
          <w:sz w:val="18"/>
          <w:szCs w:val="18"/>
          <w:lang w:eastAsia="pt-BR"/>
        </w:rPr>
      </w:pPr>
    </w:p>
    <w:p w14:paraId="04A974F2" w14:textId="73F80954" w:rsidR="005C6023" w:rsidRDefault="005C6023" w:rsidP="005C6023">
      <w:pPr>
        <w:ind w:right="27"/>
        <w:jc w:val="center"/>
        <w:rPr>
          <w:rFonts w:ascii="Arial" w:hAnsi="Arial" w:cs="Arial"/>
          <w:sz w:val="18"/>
          <w:szCs w:val="18"/>
          <w:lang w:eastAsia="pt-BR"/>
        </w:rPr>
      </w:pPr>
    </w:p>
    <w:p w14:paraId="0D8ADC2C" w14:textId="232D32D1" w:rsidR="005C6023" w:rsidRDefault="005C6023" w:rsidP="005C6023">
      <w:pPr>
        <w:ind w:right="27"/>
        <w:jc w:val="center"/>
        <w:rPr>
          <w:rFonts w:ascii="Arial" w:hAnsi="Arial" w:cs="Arial"/>
          <w:sz w:val="18"/>
          <w:szCs w:val="18"/>
          <w:lang w:eastAsia="pt-BR"/>
        </w:rPr>
      </w:pPr>
    </w:p>
    <w:p w14:paraId="1803438F" w14:textId="5043914D" w:rsidR="005C6023" w:rsidRDefault="005C6023" w:rsidP="005C6023">
      <w:pPr>
        <w:ind w:right="27"/>
        <w:jc w:val="center"/>
        <w:rPr>
          <w:rFonts w:ascii="Arial" w:hAnsi="Arial" w:cs="Arial"/>
          <w:sz w:val="18"/>
          <w:szCs w:val="18"/>
          <w:lang w:eastAsia="pt-BR"/>
        </w:rPr>
      </w:pPr>
    </w:p>
    <w:p w14:paraId="4B2A1455" w14:textId="285AE728" w:rsidR="005C6023" w:rsidRDefault="005C6023" w:rsidP="005C6023">
      <w:pPr>
        <w:ind w:right="27"/>
        <w:jc w:val="center"/>
        <w:rPr>
          <w:rFonts w:ascii="Arial" w:hAnsi="Arial" w:cs="Arial"/>
          <w:sz w:val="18"/>
          <w:szCs w:val="18"/>
          <w:lang w:eastAsia="pt-BR"/>
        </w:rPr>
      </w:pPr>
    </w:p>
    <w:p w14:paraId="4262C10C" w14:textId="6194C931" w:rsidR="005C6023" w:rsidRDefault="005C6023" w:rsidP="005C6023">
      <w:pPr>
        <w:ind w:right="27"/>
        <w:jc w:val="center"/>
        <w:rPr>
          <w:rFonts w:ascii="Arial" w:hAnsi="Arial" w:cs="Arial"/>
          <w:sz w:val="18"/>
          <w:szCs w:val="18"/>
          <w:lang w:eastAsia="pt-BR"/>
        </w:rPr>
      </w:pPr>
    </w:p>
    <w:p w14:paraId="23F742DB" w14:textId="5FCC8E2B" w:rsidR="005C6023" w:rsidRDefault="005C6023" w:rsidP="005C6023">
      <w:pPr>
        <w:ind w:right="27"/>
        <w:jc w:val="center"/>
        <w:rPr>
          <w:rFonts w:ascii="Arial" w:hAnsi="Arial" w:cs="Arial"/>
          <w:sz w:val="18"/>
          <w:szCs w:val="18"/>
          <w:lang w:eastAsia="pt-BR"/>
        </w:rPr>
      </w:pPr>
    </w:p>
    <w:p w14:paraId="4576F3D1" w14:textId="7F747DDA" w:rsidR="005C6023" w:rsidRDefault="005C6023" w:rsidP="005C6023">
      <w:pPr>
        <w:ind w:right="27"/>
        <w:jc w:val="center"/>
        <w:rPr>
          <w:rFonts w:ascii="Arial" w:hAnsi="Arial" w:cs="Arial"/>
          <w:sz w:val="18"/>
          <w:szCs w:val="18"/>
          <w:lang w:eastAsia="pt-BR"/>
        </w:rPr>
      </w:pPr>
    </w:p>
    <w:p w14:paraId="330D07BC" w14:textId="15EE94BC" w:rsidR="005C6023" w:rsidRDefault="005C6023" w:rsidP="005C6023">
      <w:pPr>
        <w:ind w:right="27"/>
        <w:jc w:val="center"/>
        <w:rPr>
          <w:rFonts w:ascii="Arial" w:hAnsi="Arial" w:cs="Arial"/>
          <w:sz w:val="18"/>
          <w:szCs w:val="18"/>
          <w:lang w:eastAsia="pt-BR"/>
        </w:rPr>
      </w:pPr>
    </w:p>
    <w:p w14:paraId="7CCCB72D" w14:textId="549C331B" w:rsidR="005C6023" w:rsidRDefault="005C6023" w:rsidP="005C6023">
      <w:pPr>
        <w:ind w:right="27"/>
        <w:jc w:val="center"/>
        <w:rPr>
          <w:rFonts w:ascii="Arial" w:hAnsi="Arial" w:cs="Arial"/>
          <w:sz w:val="18"/>
          <w:szCs w:val="18"/>
          <w:lang w:eastAsia="pt-BR"/>
        </w:rPr>
      </w:pPr>
    </w:p>
    <w:p w14:paraId="07617318" w14:textId="408922DB" w:rsidR="005C6023" w:rsidRDefault="005C6023" w:rsidP="005C6023">
      <w:pPr>
        <w:ind w:right="27"/>
        <w:jc w:val="center"/>
        <w:rPr>
          <w:rFonts w:ascii="Arial" w:hAnsi="Arial" w:cs="Arial"/>
          <w:sz w:val="18"/>
          <w:szCs w:val="18"/>
          <w:lang w:eastAsia="pt-BR"/>
        </w:rPr>
      </w:pPr>
    </w:p>
    <w:p w14:paraId="680AFBCE" w14:textId="086AFC49" w:rsidR="005C6023" w:rsidRDefault="005C6023" w:rsidP="005C6023">
      <w:pPr>
        <w:ind w:right="27"/>
        <w:jc w:val="center"/>
        <w:rPr>
          <w:rFonts w:ascii="Arial" w:hAnsi="Arial" w:cs="Arial"/>
          <w:sz w:val="18"/>
          <w:szCs w:val="18"/>
          <w:lang w:eastAsia="pt-BR"/>
        </w:rPr>
      </w:pPr>
    </w:p>
    <w:p w14:paraId="0B5D25F5" w14:textId="0F85ECA4" w:rsidR="005C6023" w:rsidRDefault="005C6023" w:rsidP="005C6023">
      <w:pPr>
        <w:ind w:right="27"/>
        <w:jc w:val="center"/>
        <w:rPr>
          <w:rFonts w:ascii="Arial" w:hAnsi="Arial" w:cs="Arial"/>
          <w:sz w:val="18"/>
          <w:szCs w:val="18"/>
          <w:lang w:eastAsia="pt-BR"/>
        </w:rPr>
      </w:pPr>
    </w:p>
    <w:p w14:paraId="1FD411BE" w14:textId="25B96869" w:rsidR="005C6023" w:rsidRDefault="005C6023" w:rsidP="005C6023">
      <w:pPr>
        <w:ind w:right="27"/>
        <w:jc w:val="center"/>
        <w:rPr>
          <w:rFonts w:ascii="Arial" w:hAnsi="Arial" w:cs="Arial"/>
          <w:sz w:val="18"/>
          <w:szCs w:val="18"/>
          <w:lang w:eastAsia="pt-BR"/>
        </w:rPr>
      </w:pPr>
    </w:p>
    <w:p w14:paraId="54E75B6F" w14:textId="4AABA29E" w:rsidR="005C6023" w:rsidRDefault="005C6023" w:rsidP="005C6023">
      <w:pPr>
        <w:ind w:right="27"/>
        <w:jc w:val="center"/>
        <w:rPr>
          <w:rFonts w:ascii="Arial" w:hAnsi="Arial" w:cs="Arial"/>
          <w:sz w:val="18"/>
          <w:szCs w:val="18"/>
          <w:lang w:eastAsia="pt-BR"/>
        </w:rPr>
      </w:pPr>
    </w:p>
    <w:p w14:paraId="358A5374" w14:textId="16B04AA1" w:rsidR="005C6023" w:rsidRDefault="005C6023" w:rsidP="005C6023">
      <w:pPr>
        <w:ind w:right="27"/>
        <w:jc w:val="center"/>
        <w:rPr>
          <w:rFonts w:ascii="Arial" w:hAnsi="Arial" w:cs="Arial"/>
          <w:sz w:val="18"/>
          <w:szCs w:val="18"/>
          <w:lang w:eastAsia="pt-BR"/>
        </w:rPr>
      </w:pPr>
    </w:p>
    <w:p w14:paraId="042BD2E4" w14:textId="2046247C" w:rsidR="005C6023" w:rsidRDefault="005C6023" w:rsidP="005C6023">
      <w:pPr>
        <w:ind w:right="27"/>
        <w:jc w:val="center"/>
        <w:rPr>
          <w:rFonts w:ascii="Arial" w:hAnsi="Arial" w:cs="Arial"/>
          <w:sz w:val="18"/>
          <w:szCs w:val="18"/>
          <w:lang w:eastAsia="pt-BR"/>
        </w:rPr>
      </w:pPr>
    </w:p>
    <w:p w14:paraId="3DF2709B" w14:textId="18D6AFB2" w:rsidR="005C6023" w:rsidRDefault="005C6023" w:rsidP="005C6023">
      <w:pPr>
        <w:ind w:right="27"/>
        <w:jc w:val="center"/>
        <w:rPr>
          <w:rFonts w:ascii="Arial" w:hAnsi="Arial" w:cs="Arial"/>
          <w:sz w:val="18"/>
          <w:szCs w:val="18"/>
          <w:lang w:eastAsia="pt-BR"/>
        </w:rPr>
      </w:pPr>
    </w:p>
    <w:p w14:paraId="7F1EFAC7" w14:textId="6287B08F" w:rsidR="005C6023" w:rsidRDefault="005C6023" w:rsidP="005C6023">
      <w:pPr>
        <w:ind w:right="27"/>
        <w:jc w:val="center"/>
        <w:rPr>
          <w:rFonts w:ascii="Arial" w:hAnsi="Arial" w:cs="Arial"/>
          <w:sz w:val="18"/>
          <w:szCs w:val="18"/>
          <w:lang w:eastAsia="pt-BR"/>
        </w:rPr>
      </w:pPr>
    </w:p>
    <w:p w14:paraId="0A8D38FE" w14:textId="66D00FFC" w:rsidR="005C6023" w:rsidRDefault="005C6023" w:rsidP="005C6023">
      <w:pPr>
        <w:ind w:right="27"/>
        <w:jc w:val="center"/>
        <w:rPr>
          <w:rFonts w:ascii="Arial" w:hAnsi="Arial" w:cs="Arial"/>
          <w:sz w:val="18"/>
          <w:szCs w:val="18"/>
          <w:lang w:eastAsia="pt-BR"/>
        </w:rPr>
      </w:pPr>
    </w:p>
    <w:p w14:paraId="57021ABA" w14:textId="06C825CB" w:rsidR="005C6023" w:rsidRDefault="005C6023" w:rsidP="005C6023">
      <w:pPr>
        <w:ind w:right="27"/>
        <w:jc w:val="center"/>
        <w:rPr>
          <w:rFonts w:ascii="Arial" w:hAnsi="Arial" w:cs="Arial"/>
          <w:sz w:val="18"/>
          <w:szCs w:val="18"/>
          <w:lang w:eastAsia="pt-BR"/>
        </w:rPr>
      </w:pPr>
    </w:p>
    <w:p w14:paraId="475E9684" w14:textId="12C12185" w:rsidR="005C6023" w:rsidRDefault="005C6023" w:rsidP="005C6023">
      <w:pPr>
        <w:ind w:right="27"/>
        <w:jc w:val="center"/>
        <w:rPr>
          <w:rFonts w:ascii="Arial" w:hAnsi="Arial" w:cs="Arial"/>
          <w:sz w:val="18"/>
          <w:szCs w:val="18"/>
          <w:lang w:eastAsia="pt-BR"/>
        </w:rPr>
      </w:pPr>
    </w:p>
    <w:p w14:paraId="162F9D72" w14:textId="3BB7E5BF" w:rsidR="005C6023" w:rsidRDefault="005C6023" w:rsidP="005C6023">
      <w:pPr>
        <w:ind w:right="27"/>
        <w:jc w:val="center"/>
        <w:rPr>
          <w:rFonts w:ascii="Arial" w:hAnsi="Arial" w:cs="Arial"/>
          <w:sz w:val="18"/>
          <w:szCs w:val="18"/>
          <w:lang w:eastAsia="pt-BR"/>
        </w:rPr>
      </w:pPr>
    </w:p>
    <w:p w14:paraId="18F5A73B" w14:textId="231D49EB" w:rsidR="005C6023" w:rsidRDefault="005C6023" w:rsidP="005C6023">
      <w:pPr>
        <w:ind w:right="27"/>
        <w:jc w:val="center"/>
        <w:rPr>
          <w:rFonts w:ascii="Arial" w:hAnsi="Arial" w:cs="Arial"/>
          <w:sz w:val="18"/>
          <w:szCs w:val="18"/>
          <w:lang w:eastAsia="pt-BR"/>
        </w:rPr>
      </w:pPr>
    </w:p>
    <w:p w14:paraId="35A97ACA" w14:textId="41D8569F" w:rsidR="005C6023" w:rsidRDefault="005C6023" w:rsidP="005C6023">
      <w:pPr>
        <w:ind w:right="27"/>
        <w:jc w:val="center"/>
        <w:rPr>
          <w:rFonts w:ascii="Arial" w:hAnsi="Arial" w:cs="Arial"/>
          <w:sz w:val="18"/>
          <w:szCs w:val="18"/>
          <w:lang w:eastAsia="pt-BR"/>
        </w:rPr>
      </w:pPr>
    </w:p>
    <w:p w14:paraId="237FF74B" w14:textId="7F3EB070" w:rsidR="005C6023" w:rsidRDefault="005C6023" w:rsidP="005C6023">
      <w:pPr>
        <w:ind w:right="27"/>
        <w:jc w:val="center"/>
        <w:rPr>
          <w:rFonts w:ascii="Arial" w:hAnsi="Arial" w:cs="Arial"/>
          <w:sz w:val="18"/>
          <w:szCs w:val="18"/>
          <w:lang w:eastAsia="pt-BR"/>
        </w:rPr>
      </w:pPr>
    </w:p>
    <w:p w14:paraId="2303C1BC" w14:textId="622C0550" w:rsidR="005C6023" w:rsidRDefault="005C6023" w:rsidP="005C6023">
      <w:pPr>
        <w:ind w:right="27"/>
        <w:jc w:val="center"/>
        <w:rPr>
          <w:rFonts w:ascii="Arial" w:hAnsi="Arial" w:cs="Arial"/>
          <w:sz w:val="18"/>
          <w:szCs w:val="18"/>
          <w:lang w:eastAsia="pt-BR"/>
        </w:rPr>
      </w:pPr>
    </w:p>
    <w:p w14:paraId="4DD4BADC" w14:textId="751159DE" w:rsidR="005C6023" w:rsidRDefault="005C6023" w:rsidP="005C6023">
      <w:pPr>
        <w:ind w:right="27"/>
        <w:jc w:val="center"/>
        <w:rPr>
          <w:rFonts w:ascii="Arial" w:hAnsi="Arial" w:cs="Arial"/>
          <w:sz w:val="18"/>
          <w:szCs w:val="18"/>
          <w:lang w:eastAsia="pt-BR"/>
        </w:rPr>
      </w:pPr>
    </w:p>
    <w:p w14:paraId="35B19295" w14:textId="78513E8F" w:rsidR="005C6023" w:rsidRDefault="005C6023" w:rsidP="005C6023">
      <w:pPr>
        <w:ind w:right="27"/>
        <w:jc w:val="center"/>
        <w:rPr>
          <w:rFonts w:ascii="Arial" w:hAnsi="Arial" w:cs="Arial"/>
          <w:sz w:val="18"/>
          <w:szCs w:val="18"/>
          <w:lang w:eastAsia="pt-BR"/>
        </w:rPr>
      </w:pPr>
    </w:p>
    <w:p w14:paraId="5FD9EB62" w14:textId="77777777" w:rsidR="005C6023" w:rsidRDefault="005C6023" w:rsidP="005C6023">
      <w:pPr>
        <w:ind w:right="27"/>
        <w:jc w:val="center"/>
        <w:rPr>
          <w:rFonts w:ascii="Arial" w:hAnsi="Arial" w:cs="Arial"/>
          <w:sz w:val="18"/>
          <w:szCs w:val="18"/>
          <w:lang w:eastAsia="pt-BR"/>
        </w:rPr>
      </w:pPr>
    </w:p>
    <w:p w14:paraId="1ECA7280"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7976AEC"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52C57E31" w14:textId="47D59B02" w:rsidR="005C6023" w:rsidRDefault="005C6023" w:rsidP="0034514C">
      <w:pPr>
        <w:ind w:right="27"/>
        <w:jc w:val="center"/>
        <w:rPr>
          <w:rFonts w:ascii="Arial" w:hAnsi="Arial" w:cs="Arial"/>
          <w:sz w:val="18"/>
          <w:szCs w:val="18"/>
          <w:lang w:eastAsia="pt-BR"/>
        </w:rPr>
      </w:pPr>
      <w:r>
        <w:rPr>
          <w:rFonts w:ascii="Arial" w:hAnsi="Arial" w:cs="Arial"/>
          <w:sz w:val="18"/>
          <w:szCs w:val="18"/>
          <w:lang w:eastAsia="pt-BR"/>
        </w:rPr>
        <w:t>VOLARE COMERCIO LTDA</w:t>
      </w:r>
    </w:p>
    <w:p w14:paraId="4046E430" w14:textId="77777777" w:rsidR="005C6023" w:rsidRPr="002E0FF4" w:rsidRDefault="005C6023" w:rsidP="0034514C">
      <w:pPr>
        <w:ind w:right="27"/>
        <w:jc w:val="center"/>
        <w:rPr>
          <w:rFonts w:ascii="Calibri" w:hAnsi="Calibri" w:cs="Calibri"/>
          <w:sz w:val="22"/>
          <w:szCs w:val="22"/>
        </w:rPr>
      </w:pPr>
    </w:p>
    <w:sectPr w:rsidR="005C6023" w:rsidRPr="002E0FF4" w:rsidSect="005C6023">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D431625" w:rsidR="00385EBF" w:rsidRDefault="00385EBF" w:rsidP="00352F71">
    <w:pPr>
      <w:pStyle w:val="Rodap"/>
      <w:tabs>
        <w:tab w:val="clear" w:pos="4419"/>
        <w:tab w:val="center" w:pos="0"/>
      </w:tabs>
      <w:rPr>
        <w:color w:val="0000FF"/>
        <w:sz w:val="14"/>
      </w:rPr>
    </w:pPr>
    <w:r w:rsidRPr="00F60724">
      <w:rPr>
        <w:sz w:val="14"/>
      </w:rPr>
      <w:t xml:space="preserve">PE </w:t>
    </w:r>
    <w:r w:rsidR="005C6023">
      <w:rPr>
        <w:sz w:val="14"/>
      </w:rPr>
      <w:t>1146</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0FF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0F8C"/>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C6023"/>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584</Words>
  <Characters>3159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3736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23</cp:revision>
  <cp:lastPrinted>2023-11-21T20:26:00Z</cp:lastPrinted>
  <dcterms:created xsi:type="dcterms:W3CDTF">2020-05-14T18:48:00Z</dcterms:created>
  <dcterms:modified xsi:type="dcterms:W3CDTF">2023-11-21T20:33:00Z</dcterms:modified>
</cp:coreProperties>
</file>